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B97D0D9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4B3C40">
        <w:rPr>
          <w:rFonts w:ascii="Tahoma" w:hAnsi="Tahoma" w:cs="Tahoma"/>
          <w:b/>
        </w:rPr>
        <w:t xml:space="preserve">Termomodernizacja szkoły </w:t>
      </w:r>
      <w:r w:rsidR="004B3C40">
        <w:rPr>
          <w:rFonts w:ascii="Tahoma" w:hAnsi="Tahoma" w:cs="Tahoma"/>
          <w:b/>
        </w:rPr>
        <w:br/>
        <w:t xml:space="preserve">w </w:t>
      </w:r>
      <w:proofErr w:type="spellStart"/>
      <w:r w:rsidR="004B3C40">
        <w:rPr>
          <w:rFonts w:ascii="Tahoma" w:hAnsi="Tahoma" w:cs="Tahoma"/>
          <w:b/>
        </w:rPr>
        <w:t>Gogołowej</w:t>
      </w:r>
      <w:proofErr w:type="spellEnd"/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77777777" w:rsidR="006E6722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41D05072" w14:textId="77777777" w:rsidR="006E6722" w:rsidRPr="00B71089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9F865" w14:textId="77777777" w:rsidR="00C90423" w:rsidRDefault="00C90423" w:rsidP="00DA5839">
      <w:r>
        <w:separator/>
      </w:r>
    </w:p>
  </w:endnote>
  <w:endnote w:type="continuationSeparator" w:id="0">
    <w:p w14:paraId="5C0437E9" w14:textId="77777777" w:rsidR="00C90423" w:rsidRDefault="00C9042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48F9F" w14:textId="77777777" w:rsidR="00C90423" w:rsidRDefault="00C90423" w:rsidP="00DA5839">
      <w:r>
        <w:separator/>
      </w:r>
    </w:p>
  </w:footnote>
  <w:footnote w:type="continuationSeparator" w:id="0">
    <w:p w14:paraId="0D8F40C3" w14:textId="77777777" w:rsidR="00C90423" w:rsidRDefault="00C9042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17F20D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B3C40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BD4FC6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31BE54F2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B3C40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C4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0423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80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2023-02-08T11:43:00Z</dcterms:modified>
</cp:coreProperties>
</file>